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928F1" w14:textId="77777777" w:rsidR="00885629" w:rsidRDefault="00885629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14:paraId="4B247D24" w14:textId="6B3729C7" w:rsidR="00EF4A33" w:rsidRPr="00EF4A33" w:rsidRDefault="00A829C8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COZL/DZ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P</w:t>
      </w:r>
      <w:r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/BB</w:t>
      </w:r>
      <w:r w:rsidR="00384E6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/3413</w:t>
      </w:r>
      <w:r w:rsidR="00707F1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/Z-1</w:t>
      </w:r>
      <w:r w:rsidR="0027277B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8</w:t>
      </w:r>
      <w:r w:rsidR="007C5059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7</w:t>
      </w:r>
      <w:r w:rsidR="0007535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/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707F1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025</w:t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  <w:r w:rsidR="00EF4A33"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ab/>
      </w:r>
    </w:p>
    <w:p w14:paraId="51E1B4E1" w14:textId="77777777" w:rsidR="00EF4A33" w:rsidRPr="00EF4A33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</w:pPr>
    </w:p>
    <w:p w14:paraId="5AE4FDAB" w14:textId="77777777" w:rsidR="00EF4A33" w:rsidRPr="00EF4A33" w:rsidRDefault="00EF4A33" w:rsidP="00EF4A33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zh-CN"/>
        </w:rPr>
      </w:pPr>
      <w:r w:rsidRPr="00EF4A33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      Załącznik nr </w:t>
      </w:r>
      <w:r w:rsidR="00EE1A77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>2</w:t>
      </w:r>
      <w:r w:rsidR="00EA6F4C">
        <w:rPr>
          <w:rFonts w:ascii="Times New Roman" w:eastAsia="Calibri" w:hAnsi="Times New Roman" w:cs="Times New Roman"/>
          <w:b/>
          <w:kern w:val="2"/>
          <w:sz w:val="24"/>
          <w:szCs w:val="24"/>
          <w:lang w:eastAsia="zh-CN"/>
        </w:rPr>
        <w:t xml:space="preserve"> </w:t>
      </w:r>
    </w:p>
    <w:p w14:paraId="1DE47279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noProof/>
          <w:kern w:val="2"/>
          <w:sz w:val="20"/>
          <w:szCs w:val="20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CD42020" wp14:editId="40E123D2">
                <wp:simplePos x="0" y="0"/>
                <wp:positionH relativeFrom="column">
                  <wp:posOffset>-48895</wp:posOffset>
                </wp:positionH>
                <wp:positionV relativeFrom="paragraph">
                  <wp:posOffset>37465</wp:posOffset>
                </wp:positionV>
                <wp:extent cx="2004695" cy="907415"/>
                <wp:effectExtent l="8255" t="8890" r="6350" b="762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695" cy="907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2335F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B59B8C6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7C12681B" w14:textId="77777777" w:rsidR="00EF4A33" w:rsidRDefault="00EF4A33" w:rsidP="00EF4A33">
                            <w:pPr>
                              <w:pStyle w:val="Zawartoramki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930CE64" w14:textId="77777777" w:rsidR="00EF4A33" w:rsidRDefault="00EF4A33" w:rsidP="00EF4A33">
                            <w:pPr>
                              <w:pStyle w:val="Zawartoramki"/>
                              <w:jc w:val="center"/>
                            </w:pPr>
                            <w:r>
                              <w:t xml:space="preserve">Pieczęć wykonawcy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4202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.85pt;margin-top:2.95pt;width:157.85pt;height:71.4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" strokeweight=".05pt">
                <v:textbox>
                  <w:txbxContent>
                    <w:p w14:paraId="7D62335F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3B59B8C6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7C12681B" w14:textId="77777777" w:rsidR="00EF4A33" w:rsidRDefault="00EF4A33" w:rsidP="00EF4A33">
                      <w:pPr>
                        <w:pStyle w:val="Zawartoramki"/>
                        <w:rPr>
                          <w:sz w:val="16"/>
                          <w:szCs w:val="16"/>
                        </w:rPr>
                      </w:pPr>
                    </w:p>
                    <w:p w14:paraId="6930CE64" w14:textId="77777777" w:rsidR="00EF4A33" w:rsidRDefault="00EF4A33" w:rsidP="00EF4A33">
                      <w:pPr>
                        <w:pStyle w:val="Zawartoramki"/>
                        <w:jc w:val="center"/>
                      </w:pPr>
                      <w:r>
                        <w:t xml:space="preserve">Pieczęć wykonawcy </w:t>
                      </w:r>
                    </w:p>
                  </w:txbxContent>
                </v:textbox>
              </v:shape>
            </w:pict>
          </mc:Fallback>
        </mc:AlternateContent>
      </w:r>
    </w:p>
    <w:p w14:paraId="60084E44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9AF7D64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C6A3461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16838EB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14:paraId="065C5462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F1DF23E" w14:textId="77777777"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AE308AB" w14:textId="77777777" w:rsidR="00082E51" w:rsidRPr="00EF4A33" w:rsidRDefault="00082E51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2D06149" w14:textId="77777777"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1F310D35" w14:textId="77777777" w:rsid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14:paraId="37D45C02" w14:textId="77777777" w:rsidR="004D39EA" w:rsidRPr="00EF4A33" w:rsidRDefault="004D39EA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14:paraId="68DA8394" w14:textId="5BB1C372" w:rsidR="00A829C8" w:rsidRPr="003D4B28" w:rsidRDefault="004D39EA" w:rsidP="003D4B28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3D4B2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zh-CN"/>
        </w:rPr>
        <w:t>„</w:t>
      </w:r>
      <w:r w:rsidR="00707F17">
        <w:rPr>
          <w:rFonts w:ascii="Times New Roman" w:hAnsi="Times New Roman"/>
          <w:b/>
          <w:kern w:val="3"/>
          <w:sz w:val="21"/>
          <w:szCs w:val="21"/>
          <w:lang w:eastAsia="zh-CN"/>
        </w:rPr>
        <w:t xml:space="preserve">Dostawa </w:t>
      </w:r>
      <w:proofErr w:type="spellStart"/>
      <w:r w:rsidR="007C5059">
        <w:rPr>
          <w:rFonts w:ascii="Times New Roman" w:hAnsi="Times New Roman"/>
          <w:b/>
          <w:kern w:val="3"/>
          <w:sz w:val="21"/>
          <w:szCs w:val="21"/>
          <w:lang w:eastAsia="zh-CN"/>
        </w:rPr>
        <w:t>obłożeń</w:t>
      </w:r>
      <w:proofErr w:type="spellEnd"/>
      <w:r w:rsidR="007C5059">
        <w:rPr>
          <w:rFonts w:ascii="Times New Roman" w:hAnsi="Times New Roman"/>
          <w:b/>
          <w:kern w:val="3"/>
          <w:sz w:val="21"/>
          <w:szCs w:val="21"/>
          <w:lang w:eastAsia="zh-CN"/>
        </w:rPr>
        <w:t xml:space="preserve"> do artroskopii</w:t>
      </w:r>
      <w:r w:rsidR="00A829C8" w:rsidRPr="003D4B28">
        <w:rPr>
          <w:rFonts w:ascii="Times New Roman" w:hAnsi="Times New Roman" w:cs="Times New Roman"/>
          <w:b/>
          <w:i/>
          <w:sz w:val="24"/>
          <w:szCs w:val="24"/>
        </w:rPr>
        <w:t>”</w:t>
      </w:r>
    </w:p>
    <w:p w14:paraId="21F6B037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0FD2F398" w14:textId="77777777"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AD7B7E1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14:paraId="30B60C47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5301DBF4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14:paraId="09600985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14:paraId="4459D9AE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14:paraId="4600C20D" w14:textId="77777777"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>
        <w:rPr>
          <w:sz w:val="22"/>
          <w:szCs w:val="22"/>
        </w:rPr>
        <w:t>……………………………………</w:t>
      </w:r>
    </w:p>
    <w:p w14:paraId="26213E65" w14:textId="77777777" w:rsidR="00082E51" w:rsidRDefault="00082E51" w:rsidP="00EF4A33">
      <w:pPr>
        <w:pStyle w:val="Tekstpodstawowy"/>
        <w:rPr>
          <w:sz w:val="22"/>
          <w:szCs w:val="22"/>
        </w:rPr>
      </w:pPr>
    </w:p>
    <w:p w14:paraId="64638214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14:paraId="58822DDA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14:paraId="1525F650" w14:textId="77777777"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14:paraId="6C67270A" w14:textId="77777777" w:rsidR="00EF4A33" w:rsidRDefault="00EF4A33" w:rsidP="00EF4A33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14:paraId="4C518B84" w14:textId="77777777" w:rsidR="00EF4A33" w:rsidRPr="00EF4A33" w:rsidRDefault="00EF4A33" w:rsidP="004D39EA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6F621B8B" w14:textId="77777777"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1C7A679" w14:textId="77777777"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ofertę na wykonanie zamówienia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:</w:t>
      </w:r>
    </w:p>
    <w:p w14:paraId="034A36EB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129895F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</w:t>
      </w:r>
      <w:r w:rsidR="00580811">
        <w:rPr>
          <w:rFonts w:ascii="Times New Roman" w:eastAsia="Calibri" w:hAnsi="Times New Roman" w:cs="Times New Roman"/>
          <w:lang w:eastAsia="pl-PL"/>
        </w:rPr>
        <w:t xml:space="preserve">yczącymi przedmiotu zamówienia </w:t>
      </w:r>
      <w:r w:rsidR="00EF4A33" w:rsidRPr="00EF4A33">
        <w:rPr>
          <w:rFonts w:ascii="Times New Roman" w:eastAsia="Calibri" w:hAnsi="Times New Roman" w:cs="Times New Roman"/>
          <w:lang w:eastAsia="pl-PL"/>
        </w:rPr>
        <w:t>wraz z załącznikami i nie wnoszę/wnosimy do nich żadnych zastrzeżeń.</w:t>
      </w:r>
    </w:p>
    <w:p w14:paraId="4187DD9A" w14:textId="77777777"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144D307E" w14:textId="77777777"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14:paraId="704A198D" w14:textId="77777777" w:rsidR="004D39EA" w:rsidRDefault="004D39EA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p w14:paraId="65C336DF" w14:textId="77777777" w:rsidR="001A6F07" w:rsidRPr="00EF4A33" w:rsidRDefault="001A6F07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lang w:eastAsia="zh-CN"/>
        </w:rPr>
      </w:pP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14:paraId="059FACBA" w14:textId="77777777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D1D0492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14:paraId="2D451CAC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14:paraId="4F69BED6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6CAF51B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14:paraId="5329CCB9" w14:textId="77777777"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14:paraId="59B2150A" w14:textId="77777777" w:rsidR="004D39EA" w:rsidRDefault="004D39EA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FDE06B0" w14:textId="77777777"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23B3508D" w14:textId="77777777" w:rsidR="00922232" w:rsidRDefault="00922232" w:rsidP="008856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3125F70F" w14:textId="77777777"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 w:rsidR="005B01D5">
        <w:rPr>
          <w:rFonts w:ascii="Times New Roman" w:eastAsia="Times New Roman" w:hAnsi="Times New Roman" w:cs="Times New Roman"/>
          <w:kern w:val="2"/>
          <w:lang w:eastAsia="zh-CN"/>
        </w:rPr>
        <w:t>zoru stanowiącego załącznik nr 1</w:t>
      </w:r>
      <w:r w:rsidR="00EA6F4C">
        <w:rPr>
          <w:rFonts w:ascii="Times New Roman" w:eastAsia="Times New Roman" w:hAnsi="Times New Roman" w:cs="Times New Roman"/>
          <w:kern w:val="2"/>
          <w:lang w:eastAsia="zh-CN"/>
        </w:rPr>
        <w:t xml:space="preserve"> do Zaproszenia.</w:t>
      </w:r>
    </w:p>
    <w:p w14:paraId="1883B904" w14:textId="77777777"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05D9BA2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nie z wymaganiami Zamawiającego.</w:t>
      </w:r>
    </w:p>
    <w:p w14:paraId="72284CC5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0F16273E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30 dni od upływu terminu otwarcia ofert. </w:t>
      </w:r>
    </w:p>
    <w:p w14:paraId="5FEC2ACC" w14:textId="77777777"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14:paraId="0232B392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6E1FAB3F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4FF98D78" w14:textId="77777777" w:rsidR="00EF4A33" w:rsidRPr="00F61BF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14:paraId="33B50FA2" w14:textId="77777777" w:rsidR="00F61BF3" w:rsidRDefault="00F61BF3" w:rsidP="00F61BF3">
      <w:pPr>
        <w:pStyle w:val="Akapitzlis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442587ED" w14:textId="77777777" w:rsidR="00F61BF3" w:rsidRPr="0058656F" w:rsidRDefault="00F61BF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</w:pPr>
      <w:r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Oświadczam, że 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)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vertAlign w:val="superscript"/>
          <w:lang w:eastAsia="zh-CN"/>
        </w:rPr>
        <w:t>2</w:t>
      </w:r>
      <w:r w:rsidR="0058656F" w:rsidRPr="0058656F">
        <w:rPr>
          <w:rFonts w:ascii="Times New Roman" w:eastAsia="Times New Roman" w:hAnsi="Times New Roman" w:cs="Times New Roman"/>
          <w:b/>
          <w:color w:val="000000"/>
          <w:kern w:val="2"/>
          <w:lang w:eastAsia="zh-CN"/>
        </w:rPr>
        <w:t>.</w:t>
      </w:r>
    </w:p>
    <w:p w14:paraId="6EDC7346" w14:textId="77777777"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1A3F3F04" w14:textId="77777777"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0761363A" w14:textId="77777777"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76A0445" w14:textId="77777777"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 xml:space="preserve">1) </w:t>
      </w:r>
      <w:r w:rsidR="00580811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14:paraId="7932A38E" w14:textId="77777777" w:rsidR="00580811" w:rsidRPr="00580811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A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ktualny odpis z właściwego rejestru lub centralnej ewidencji i informacji o działalności gospodarczej, jeżeli odrębne przepisy wymagają wpisu do rejestru lub ewidencji</w:t>
      </w:r>
    </w:p>
    <w:p w14:paraId="26B96C48" w14:textId="77777777" w:rsidR="00EF4A33" w:rsidRPr="00EF4A33" w:rsidRDefault="00580811" w:rsidP="00580811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>
        <w:rPr>
          <w:rFonts w:ascii="Times New Roman" w:eastAsia="Times New Roman" w:hAnsi="Times New Roman" w:cs="Times New Roman"/>
          <w:color w:val="000000"/>
          <w:kern w:val="2"/>
          <w:lang w:eastAsia="zh-CN"/>
        </w:rPr>
        <w:t>3)  P</w:t>
      </w:r>
      <w:r w:rsidRPr="0058081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ełnomocnictwo do występowania w imieniu wykonawcy, w przypadku gdy dokumenty składające się na ofertę podpisuje osoba nieuprawniona do reprezentowania Wykonawcy (zgodnie z odpisem z Krajowego Rejestru Sądowego lub z zaświadczeniem o wpisie do ewidencji działalności gospodarczej).</w:t>
      </w:r>
    </w:p>
    <w:p w14:paraId="327BDD00" w14:textId="77777777"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54DA107B" w14:textId="77777777" w:rsidR="00EF4A33" w:rsidRP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14:paraId="4CB72376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28D84B79" w14:textId="77777777"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sectPr w:rsidR="00EF4A33" w:rsidRPr="00EF4A33" w:rsidSect="004D39EA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17B85" w14:textId="77777777" w:rsidR="00CF502E" w:rsidRDefault="00CF502E" w:rsidP="00EF4A33">
      <w:pPr>
        <w:spacing w:after="0" w:line="240" w:lineRule="auto"/>
      </w:pPr>
      <w:r>
        <w:separator/>
      </w:r>
    </w:p>
  </w:endnote>
  <w:endnote w:type="continuationSeparator" w:id="0">
    <w:p w14:paraId="22C3D10B" w14:textId="77777777" w:rsidR="00CF502E" w:rsidRDefault="00CF502E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319811"/>
      <w:docPartObj>
        <w:docPartGallery w:val="Page Numbers (Bottom of Page)"/>
        <w:docPartUnique/>
      </w:docPartObj>
    </w:sdtPr>
    <w:sdtEndPr/>
    <w:sdtContent>
      <w:p w14:paraId="5C91A1E3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F17">
          <w:rPr>
            <w:noProof/>
          </w:rPr>
          <w:t>2</w:t>
        </w:r>
        <w:r>
          <w:fldChar w:fldCharType="end"/>
        </w:r>
      </w:p>
    </w:sdtContent>
  </w:sdt>
  <w:p w14:paraId="59FC6318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63966" w14:textId="77777777" w:rsidR="00CF502E" w:rsidRDefault="00CF502E" w:rsidP="00EF4A33">
      <w:pPr>
        <w:spacing w:after="0" w:line="240" w:lineRule="auto"/>
      </w:pPr>
      <w:r>
        <w:separator/>
      </w:r>
    </w:p>
  </w:footnote>
  <w:footnote w:type="continuationSeparator" w:id="0">
    <w:p w14:paraId="2D77292C" w14:textId="77777777" w:rsidR="00CF502E" w:rsidRDefault="00CF502E" w:rsidP="00EF4A33">
      <w:pPr>
        <w:spacing w:after="0" w:line="240" w:lineRule="auto"/>
      </w:pPr>
      <w:r>
        <w:continuationSeparator/>
      </w:r>
    </w:p>
  </w:footnote>
  <w:footnote w:id="1">
    <w:p w14:paraId="7FBA8935" w14:textId="77777777" w:rsidR="00EF4A33" w:rsidRPr="00F63CFD" w:rsidRDefault="00EF4A33" w:rsidP="00EF4A33">
      <w:pPr>
        <w:pStyle w:val="Tekstprzypisudolnego"/>
        <w:jc w:val="both"/>
        <w:rPr>
          <w:rFonts w:ascii="Arial" w:hAnsi="Arial" w:cs="Arial"/>
          <w:color w:val="222222"/>
          <w:kern w:val="0"/>
          <w:sz w:val="16"/>
          <w:szCs w:val="16"/>
          <w:lang w:eastAsia="pl-PL"/>
        </w:rPr>
      </w:pPr>
      <w:r w:rsidRPr="00F63CFD">
        <w:rPr>
          <w:rStyle w:val="Odwoanieprzypisudolnego"/>
          <w:rFonts w:ascii="Arial" w:eastAsiaTheme="minorHAnsi" w:hAnsi="Arial" w:cs="Arial"/>
          <w:kern w:val="0"/>
          <w:sz w:val="16"/>
          <w:szCs w:val="16"/>
          <w:lang w:eastAsia="en-US"/>
        </w:rPr>
        <w:footnoteRef/>
      </w:r>
      <w:r>
        <w:t xml:space="preserve"> </w:t>
      </w:r>
      <w:r w:rsidRPr="00F63CFD">
        <w:rPr>
          <w:rFonts w:ascii="Arial" w:hAnsi="Arial" w:cs="Arial"/>
          <w:color w:val="222222"/>
          <w:kern w:val="0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22EB9C1" w14:textId="77777777" w:rsidR="00F63CFD" w:rsidRPr="00A82964" w:rsidRDefault="00F63CFD" w:rsidP="00F63CF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t>2</w:t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598F28F" w14:textId="77777777" w:rsidR="00F63CFD" w:rsidRPr="00A82964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9E42CD" w14:textId="77777777" w:rsidR="00F63CFD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  <w:r w:rsidRPr="00BB37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</w:p>
    <w:p w14:paraId="2D7566B3" w14:textId="77777777" w:rsidR="00F63CFD" w:rsidRPr="00BB3738" w:rsidRDefault="00F63CFD" w:rsidP="00F63CF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BF1ABA9" w14:textId="77777777" w:rsidR="00F63CFD" w:rsidRDefault="00F63CFD" w:rsidP="00EF4A33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 w16cid:durableId="1420834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898956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861941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22000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A33"/>
    <w:rsid w:val="00054BFE"/>
    <w:rsid w:val="00075357"/>
    <w:rsid w:val="00082E51"/>
    <w:rsid w:val="0011658A"/>
    <w:rsid w:val="001A6F07"/>
    <w:rsid w:val="001F15C4"/>
    <w:rsid w:val="00266358"/>
    <w:rsid w:val="00267BF4"/>
    <w:rsid w:val="0027277B"/>
    <w:rsid w:val="0032218F"/>
    <w:rsid w:val="00330A23"/>
    <w:rsid w:val="00384E63"/>
    <w:rsid w:val="003D4B28"/>
    <w:rsid w:val="003E172D"/>
    <w:rsid w:val="003E411A"/>
    <w:rsid w:val="00496C70"/>
    <w:rsid w:val="004D39EA"/>
    <w:rsid w:val="005512DD"/>
    <w:rsid w:val="00580811"/>
    <w:rsid w:val="0058656F"/>
    <w:rsid w:val="005B01D5"/>
    <w:rsid w:val="00670FC4"/>
    <w:rsid w:val="00684CE2"/>
    <w:rsid w:val="006D6340"/>
    <w:rsid w:val="00707F17"/>
    <w:rsid w:val="00732449"/>
    <w:rsid w:val="007B1C8D"/>
    <w:rsid w:val="007C5059"/>
    <w:rsid w:val="007C6B93"/>
    <w:rsid w:val="00885629"/>
    <w:rsid w:val="00922232"/>
    <w:rsid w:val="00924BD6"/>
    <w:rsid w:val="00992EE7"/>
    <w:rsid w:val="009C16B7"/>
    <w:rsid w:val="00A829C8"/>
    <w:rsid w:val="00B82FB5"/>
    <w:rsid w:val="00C7188E"/>
    <w:rsid w:val="00CF502E"/>
    <w:rsid w:val="00D449D7"/>
    <w:rsid w:val="00D64110"/>
    <w:rsid w:val="00D73206"/>
    <w:rsid w:val="00D800D3"/>
    <w:rsid w:val="00E2695B"/>
    <w:rsid w:val="00EA6F4C"/>
    <w:rsid w:val="00EA781A"/>
    <w:rsid w:val="00EE1A77"/>
    <w:rsid w:val="00EF4A33"/>
    <w:rsid w:val="00F47F64"/>
    <w:rsid w:val="00F61BF3"/>
    <w:rsid w:val="00F6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F8178"/>
  <w15:docId w15:val="{BA3F262C-2163-4BEB-A8D3-084B6940E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39EA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08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8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1BF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F63C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459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bbator</cp:lastModifiedBy>
  <cp:revision>38</cp:revision>
  <cp:lastPrinted>2021-03-30T05:40:00Z</cp:lastPrinted>
  <dcterms:created xsi:type="dcterms:W3CDTF">2021-01-30T18:42:00Z</dcterms:created>
  <dcterms:modified xsi:type="dcterms:W3CDTF">2025-12-02T10:26:00Z</dcterms:modified>
</cp:coreProperties>
</file>